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FA1CB" w14:textId="77777777" w:rsidR="00D21E8E" w:rsidRPr="00A80EA2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A80EA2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85C13" w:rsidRPr="00A80EA2">
        <w:rPr>
          <w:rFonts w:ascii="Calibri" w:hAnsi="Calibri" w:cs="Arial"/>
          <w:b/>
          <w:bCs/>
          <w:sz w:val="28"/>
          <w:szCs w:val="28"/>
        </w:rPr>
        <w:t>3</w:t>
      </w:r>
      <w:r w:rsidRPr="00A80EA2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651041">
        <w:rPr>
          <w:rFonts w:ascii="Calibri" w:hAnsi="Calibri" w:cs="Arial"/>
          <w:b/>
          <w:bCs/>
          <w:sz w:val="28"/>
          <w:szCs w:val="28"/>
        </w:rPr>
        <w:t>výzvy</w:t>
      </w:r>
    </w:p>
    <w:p w14:paraId="3B7EC103" w14:textId="77777777" w:rsidR="00A93D43" w:rsidRDefault="00A93D43"/>
    <w:p w14:paraId="08BF68E2" w14:textId="77777777" w:rsidR="00A80EA2" w:rsidRDefault="00A80EA2"/>
    <w:p w14:paraId="322762F2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2C0BA446" w14:textId="77777777" w:rsidR="00A93D43" w:rsidRDefault="00A93D43"/>
    <w:p w14:paraId="55A9DA69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702CC4D5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008825A8" w14:textId="77777777" w:rsidR="00A93D43" w:rsidRDefault="00A93D43"/>
    <w:p w14:paraId="02193E54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D78DB02" w14:textId="77777777" w:rsidR="00A80EA2" w:rsidRDefault="00A80E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4076AD6F" w14:textId="77777777" w:rsidR="0050645F" w:rsidRPr="00096806" w:rsidRDefault="00A93D43" w:rsidP="00096806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23E85461" w14:textId="3F3030E5" w:rsidR="00E634B5" w:rsidRPr="002657F7" w:rsidRDefault="005F0FC4" w:rsidP="003C3CEF">
      <w:pPr>
        <w:spacing w:after="120" w:line="276" w:lineRule="auto"/>
        <w:rPr>
          <w:rFonts w:ascii="Aptos" w:hAnsi="Aptos" w:cs="Aptos"/>
          <w:b/>
        </w:rPr>
      </w:pPr>
      <w:bookmarkStart w:id="0" w:name="_Hlk190019346"/>
      <w:r w:rsidRPr="002657F7">
        <w:rPr>
          <w:rFonts w:ascii="Aptos" w:hAnsi="Aptos" w:cs="Arial"/>
          <w:b/>
        </w:rPr>
        <w:t xml:space="preserve">Léčivý přípravek ATC skupiny J01DD02 </w:t>
      </w:r>
      <w:r w:rsidRPr="002657F7">
        <w:rPr>
          <w:rFonts w:ascii="Aptos" w:hAnsi="Aptos" w:cs="Aptos"/>
          <w:b/>
        </w:rPr>
        <w:t xml:space="preserve">účinnou látkou </w:t>
      </w:r>
      <w:bookmarkEnd w:id="0"/>
      <w:r w:rsidRPr="002657F7">
        <w:rPr>
          <w:rFonts w:ascii="Aptos" w:hAnsi="Aptos" w:cs="Aptos"/>
          <w:b/>
        </w:rPr>
        <w:t>CEFTA</w:t>
      </w:r>
      <w:r w:rsidR="00F458FC">
        <w:rPr>
          <w:rFonts w:ascii="Aptos" w:hAnsi="Aptos" w:cs="Aptos"/>
          <w:b/>
        </w:rPr>
        <w:t>Z</w:t>
      </w:r>
      <w:r w:rsidRPr="002657F7">
        <w:rPr>
          <w:rFonts w:ascii="Aptos" w:hAnsi="Aptos" w:cs="Aptos"/>
          <w:b/>
        </w:rPr>
        <w:t>I</w:t>
      </w:r>
      <w:r w:rsidR="00F458FC">
        <w:rPr>
          <w:rFonts w:ascii="Aptos" w:hAnsi="Aptos" w:cs="Aptos"/>
          <w:b/>
        </w:rPr>
        <w:t>D</w:t>
      </w:r>
      <w:r w:rsidRPr="002657F7">
        <w:rPr>
          <w:rFonts w:ascii="Aptos" w:hAnsi="Aptos" w:cs="Aptos"/>
          <w:b/>
        </w:rPr>
        <w:t>IM</w:t>
      </w:r>
      <w:r w:rsidR="00524B74">
        <w:rPr>
          <w:rFonts w:ascii="Aptos" w:hAnsi="Aptos" w:cs="Aptos"/>
          <w:b/>
        </w:rPr>
        <w:t xml:space="preserve"> znovuvyhlášení</w:t>
      </w:r>
    </w:p>
    <w:p w14:paraId="22F9CF54" w14:textId="77777777" w:rsidR="00FE0954" w:rsidRPr="003C3CEF" w:rsidRDefault="00FE0954" w:rsidP="003C3CEF">
      <w:pPr>
        <w:spacing w:after="120" w:line="276" w:lineRule="auto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0A5FA03E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649384EF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4160B92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1930EB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1A8520E" w14:textId="77777777" w:rsidR="00A93D43" w:rsidRPr="00A93D43" w:rsidRDefault="00651041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F196A1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36ACE83D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2562D6D" w14:textId="77777777" w:rsidR="00A93D43" w:rsidRPr="00A93D43" w:rsidRDefault="00651041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0D983AB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D07D6B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0C5D717" w14:textId="77777777" w:rsidR="00A93D43" w:rsidRPr="00A93D43" w:rsidRDefault="00651041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E885CA1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39D09B1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A89AB95" w14:textId="77777777" w:rsidR="00A93D43" w:rsidRPr="00A93D43" w:rsidRDefault="00651041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0565CBC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C3086BE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2CADF6F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28E8810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AAAC9D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050D8D2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73ECE16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1908DF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01A29998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55EB086D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34AF1DE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3D1A35B4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318B029F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3CF06B7F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E58C9E4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F46191A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F3DDC3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336787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BB8F79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1FF9E8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6712A8F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….</w:t>
      </w:r>
      <w:r>
        <w:rPr>
          <w:rFonts w:ascii="Calibri" w:hAnsi="Calibri" w:cs="Calibri"/>
          <w:sz w:val="22"/>
          <w:szCs w:val="22"/>
        </w:rPr>
        <w:t>.</w:t>
      </w:r>
    </w:p>
    <w:p w14:paraId="7E7A8C6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E698E8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28DD0F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595B01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A90B2E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C2D08C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6B5F270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D22851C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20595585" w14:textId="77777777" w:rsidR="00D21E8E" w:rsidRDefault="00D21E8E"/>
    <w:sectPr w:rsidR="00D21E8E" w:rsidSect="00A96F05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7E19" w14:textId="77777777" w:rsidR="00122681" w:rsidRDefault="00122681">
      <w:r>
        <w:separator/>
      </w:r>
    </w:p>
  </w:endnote>
  <w:endnote w:type="continuationSeparator" w:id="0">
    <w:p w14:paraId="5B7A0787" w14:textId="77777777" w:rsidR="00122681" w:rsidRDefault="0012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10FC5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7B16EC1A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56E2A" w14:textId="77777777" w:rsidR="00122681" w:rsidRDefault="00122681">
      <w:r>
        <w:separator/>
      </w:r>
    </w:p>
  </w:footnote>
  <w:footnote w:type="continuationSeparator" w:id="0">
    <w:p w14:paraId="50C1523F" w14:textId="77777777" w:rsidR="00122681" w:rsidRDefault="00122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8575" w14:textId="7D436E7B" w:rsidR="00D21E8E" w:rsidRDefault="00F00655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587C0D6" wp14:editId="5CDF4ABF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378626355">
    <w:abstractNumId w:val="0"/>
  </w:num>
  <w:num w:numId="2" w16cid:durableId="484709981">
    <w:abstractNumId w:val="1"/>
  </w:num>
  <w:num w:numId="3" w16cid:durableId="735858275">
    <w:abstractNumId w:val="2"/>
  </w:num>
  <w:num w:numId="4" w16cid:durableId="1954314153">
    <w:abstractNumId w:val="3"/>
  </w:num>
  <w:num w:numId="5" w16cid:durableId="1533416907">
    <w:abstractNumId w:val="4"/>
  </w:num>
  <w:num w:numId="6" w16cid:durableId="1005131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96806"/>
    <w:rsid w:val="000C0EAD"/>
    <w:rsid w:val="001172DF"/>
    <w:rsid w:val="00122681"/>
    <w:rsid w:val="0016215E"/>
    <w:rsid w:val="00162A75"/>
    <w:rsid w:val="00185C13"/>
    <w:rsid w:val="001877D8"/>
    <w:rsid w:val="00193016"/>
    <w:rsid w:val="001B2B28"/>
    <w:rsid w:val="00203E8C"/>
    <w:rsid w:val="002657F7"/>
    <w:rsid w:val="00275EE0"/>
    <w:rsid w:val="002B072B"/>
    <w:rsid w:val="002B65EC"/>
    <w:rsid w:val="002C49B4"/>
    <w:rsid w:val="00341473"/>
    <w:rsid w:val="00345488"/>
    <w:rsid w:val="00347FC9"/>
    <w:rsid w:val="003748AC"/>
    <w:rsid w:val="003947F8"/>
    <w:rsid w:val="003A7DFB"/>
    <w:rsid w:val="003C3CEF"/>
    <w:rsid w:val="00410A1F"/>
    <w:rsid w:val="00450D9D"/>
    <w:rsid w:val="0046533D"/>
    <w:rsid w:val="00471F49"/>
    <w:rsid w:val="00497FA3"/>
    <w:rsid w:val="004C53E9"/>
    <w:rsid w:val="0050645F"/>
    <w:rsid w:val="00524B74"/>
    <w:rsid w:val="00557D78"/>
    <w:rsid w:val="00576628"/>
    <w:rsid w:val="005A44F8"/>
    <w:rsid w:val="005F0FC4"/>
    <w:rsid w:val="006002B8"/>
    <w:rsid w:val="00603469"/>
    <w:rsid w:val="00611CF3"/>
    <w:rsid w:val="00651041"/>
    <w:rsid w:val="006739FF"/>
    <w:rsid w:val="006A3F63"/>
    <w:rsid w:val="00756677"/>
    <w:rsid w:val="007648E0"/>
    <w:rsid w:val="00785F2D"/>
    <w:rsid w:val="00786E28"/>
    <w:rsid w:val="007915DF"/>
    <w:rsid w:val="007A0342"/>
    <w:rsid w:val="007F0318"/>
    <w:rsid w:val="008120E4"/>
    <w:rsid w:val="00897DB3"/>
    <w:rsid w:val="008F72A2"/>
    <w:rsid w:val="00973BD5"/>
    <w:rsid w:val="00984F28"/>
    <w:rsid w:val="009F35FE"/>
    <w:rsid w:val="00A17C88"/>
    <w:rsid w:val="00A31D7F"/>
    <w:rsid w:val="00A80EA2"/>
    <w:rsid w:val="00A93D43"/>
    <w:rsid w:val="00A96F05"/>
    <w:rsid w:val="00AC77C3"/>
    <w:rsid w:val="00B43D9B"/>
    <w:rsid w:val="00B70511"/>
    <w:rsid w:val="00BB529F"/>
    <w:rsid w:val="00C23822"/>
    <w:rsid w:val="00C74D9E"/>
    <w:rsid w:val="00C84DB9"/>
    <w:rsid w:val="00CC50F4"/>
    <w:rsid w:val="00CD5BA6"/>
    <w:rsid w:val="00CD6B57"/>
    <w:rsid w:val="00D21E8E"/>
    <w:rsid w:val="00D9218B"/>
    <w:rsid w:val="00E0341D"/>
    <w:rsid w:val="00E17270"/>
    <w:rsid w:val="00E634B5"/>
    <w:rsid w:val="00EA6C84"/>
    <w:rsid w:val="00EE288A"/>
    <w:rsid w:val="00F00655"/>
    <w:rsid w:val="00F458FC"/>
    <w:rsid w:val="00F75E10"/>
    <w:rsid w:val="00F974FF"/>
    <w:rsid w:val="00FC2F8A"/>
    <w:rsid w:val="00FD27E1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42C324"/>
  <w15:chartTrackingRefBased/>
  <w15:docId w15:val="{6106F541-9290-46F1-8BFA-672EE9FC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2018-01-29T10:03:00Z</cp:lastPrinted>
  <dcterms:created xsi:type="dcterms:W3CDTF">2025-05-26T19:32:00Z</dcterms:created>
  <dcterms:modified xsi:type="dcterms:W3CDTF">2025-08-29T21:50:00Z</dcterms:modified>
</cp:coreProperties>
</file>